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C70B5" w14:textId="087CD7E6" w:rsidR="00A9204E" w:rsidRPr="007457EA" w:rsidRDefault="007457EA">
      <w:pPr>
        <w:rPr>
          <w:sz w:val="28"/>
          <w:szCs w:val="28"/>
          <w:lang w:val="sr-Latn-ME"/>
        </w:rPr>
      </w:pPr>
      <w:r w:rsidRPr="007457EA">
        <w:rPr>
          <w:sz w:val="28"/>
          <w:szCs w:val="28"/>
        </w:rPr>
        <w:t>Muzika emitovana u okviru emisija Televizije Nik</w:t>
      </w:r>
      <w:r w:rsidRPr="007457EA">
        <w:rPr>
          <w:sz w:val="28"/>
          <w:szCs w:val="28"/>
          <w:lang w:val="sr-Latn-ME"/>
        </w:rPr>
        <w:t>šić</w:t>
      </w:r>
      <w:r w:rsidR="006E5C61">
        <w:rPr>
          <w:sz w:val="28"/>
          <w:szCs w:val="28"/>
          <w:lang w:val="sr-Latn-ME"/>
        </w:rPr>
        <w:t xml:space="preserve"> u januaru 2024. godine</w:t>
      </w:r>
    </w:p>
    <w:p w14:paraId="415B06EB" w14:textId="77777777" w:rsidR="007457EA" w:rsidRPr="007457EA" w:rsidRDefault="007457EA">
      <w:pPr>
        <w:rPr>
          <w:sz w:val="28"/>
          <w:szCs w:val="28"/>
          <w:lang w:val="sr-Latn-ME"/>
        </w:rPr>
      </w:pPr>
    </w:p>
    <w:p w14:paraId="4C82A612" w14:textId="1883BD47" w:rsidR="007457EA" w:rsidRPr="007457EA" w:rsidRDefault="007457EA" w:rsidP="006E5C61">
      <w:pPr>
        <w:rPr>
          <w:b/>
          <w:bCs/>
          <w:sz w:val="28"/>
          <w:szCs w:val="28"/>
          <w:lang w:val="sr-Latn-ME"/>
        </w:rPr>
      </w:pPr>
      <w:r w:rsidRPr="007457EA">
        <w:rPr>
          <w:b/>
          <w:bCs/>
          <w:sz w:val="28"/>
          <w:szCs w:val="28"/>
          <w:lang w:val="sr-Latn-ME"/>
        </w:rPr>
        <w:t>EMISIJA LJUBIM TI JUTRO</w:t>
      </w:r>
    </w:p>
    <w:p w14:paraId="6D442488" w14:textId="77777777" w:rsidR="007457EA" w:rsidRPr="006E5C61" w:rsidRDefault="007457EA">
      <w:pPr>
        <w:rPr>
          <w:sz w:val="24"/>
          <w:szCs w:val="24"/>
          <w:lang w:val="sr-Latn-ME"/>
        </w:rPr>
      </w:pPr>
    </w:p>
    <w:p w14:paraId="373DD257" w14:textId="63DDDE81" w:rsidR="007457EA" w:rsidRDefault="007457EA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Autor kompozicija: RADOJICA STANKOVIĆ – ŠANTA PANTA</w:t>
      </w:r>
    </w:p>
    <w:p w14:paraId="14CE6EAD" w14:textId="77777777" w:rsidR="006E5C61" w:rsidRDefault="006E5C61">
      <w:pPr>
        <w:rPr>
          <w:sz w:val="24"/>
          <w:szCs w:val="24"/>
          <w:lang w:val="sr-Latn-ME"/>
        </w:rPr>
      </w:pPr>
    </w:p>
    <w:p w14:paraId="06FFF3BA" w14:textId="4DD7C014" w:rsidR="006E5C61" w:rsidRDefault="006E5C61">
      <w:pPr>
        <w:rPr>
          <w:sz w:val="24"/>
          <w:szCs w:val="24"/>
          <w:lang w:val="sr-Latn-ME"/>
        </w:rPr>
      </w:pPr>
      <w:r>
        <w:rPr>
          <w:sz w:val="24"/>
          <w:szCs w:val="24"/>
          <w:lang w:val="sr-Latn-ME"/>
        </w:rPr>
        <w:t>Nazivi numera:</w:t>
      </w:r>
    </w:p>
    <w:p w14:paraId="7014BF27" w14:textId="77777777" w:rsidR="006E5C61" w:rsidRPr="006E5C61" w:rsidRDefault="006E5C61">
      <w:pPr>
        <w:rPr>
          <w:sz w:val="24"/>
          <w:szCs w:val="24"/>
          <w:lang w:val="sr-Latn-ME"/>
        </w:rPr>
      </w:pPr>
    </w:p>
    <w:p w14:paraId="1F8FC4B1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Živjela škola 3x</w:t>
      </w:r>
    </w:p>
    <w:p w14:paraId="69798B4C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Ali Baba 2x</w:t>
      </w:r>
    </w:p>
    <w:p w14:paraId="76E1CA02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Bajke 2x</w:t>
      </w:r>
    </w:p>
    <w:p w14:paraId="4F0FA20A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Snežana 2x</w:t>
      </w:r>
    </w:p>
    <w:p w14:paraId="25C84874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Šanta Panta 2x</w:t>
      </w:r>
    </w:p>
    <w:p w14:paraId="0F90566C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Mangup 2x</w:t>
      </w:r>
    </w:p>
    <w:p w14:paraId="2F501D44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Strah</w:t>
      </w:r>
    </w:p>
    <w:p w14:paraId="2F7F7DBD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Rasti brzo</w:t>
      </w:r>
    </w:p>
    <w:p w14:paraId="490792CD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Črnogorska slagalica za đecu</w:t>
      </w:r>
    </w:p>
    <w:p w14:paraId="4297A5D4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( ZABAVA LUDA STVARA ČUDA- epizoda 1 emitovana u 5 djelova- 5 dana)</w:t>
      </w:r>
    </w:p>
    <w:p w14:paraId="4EC18A4F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 xml:space="preserve">Crnogorska slagalica za đecu </w:t>
      </w:r>
    </w:p>
    <w:p w14:paraId="71E3DFCC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>( ZANATI- epizoda 2- emitovana u 5 djelova- 5 dana)</w:t>
      </w:r>
    </w:p>
    <w:p w14:paraId="4E0D92EA" w14:textId="77777777" w:rsidR="006E5C61" w:rsidRPr="006E5C61" w:rsidRDefault="006E5C61" w:rsidP="006E5C61">
      <w:pPr>
        <w:rPr>
          <w:sz w:val="24"/>
          <w:szCs w:val="24"/>
          <w:lang w:val="sr-Latn-ME"/>
        </w:rPr>
      </w:pPr>
      <w:r w:rsidRPr="006E5C61">
        <w:rPr>
          <w:sz w:val="24"/>
          <w:szCs w:val="24"/>
          <w:lang w:val="sr-Latn-ME"/>
        </w:rPr>
        <w:t xml:space="preserve">Crnogorska slagalica za đecu </w:t>
      </w:r>
    </w:p>
    <w:p w14:paraId="73C445AB" w14:textId="49AB9873" w:rsidR="007457EA" w:rsidRDefault="006E5C61" w:rsidP="006E5C61">
      <w:pPr>
        <w:rPr>
          <w:b/>
          <w:bCs/>
          <w:sz w:val="28"/>
          <w:szCs w:val="28"/>
          <w:lang w:val="sr-Latn-ME"/>
        </w:rPr>
      </w:pPr>
      <w:r w:rsidRPr="006E5C61">
        <w:rPr>
          <w:sz w:val="24"/>
          <w:szCs w:val="24"/>
          <w:lang w:val="sr-Latn-ME"/>
        </w:rPr>
        <w:t>(DJECJA PRAVA- epizoda 3- emitovana u 5djelova- 5 dana)</w:t>
      </w:r>
    </w:p>
    <w:p w14:paraId="77C7B31B" w14:textId="77777777" w:rsidR="007457EA" w:rsidRDefault="007457EA" w:rsidP="007457EA">
      <w:pPr>
        <w:jc w:val="center"/>
        <w:rPr>
          <w:b/>
          <w:bCs/>
          <w:sz w:val="28"/>
          <w:szCs w:val="28"/>
          <w:lang w:val="sr-Latn-ME"/>
        </w:rPr>
      </w:pPr>
    </w:p>
    <w:p w14:paraId="01663B7E" w14:textId="77777777" w:rsidR="007457EA" w:rsidRDefault="007457EA" w:rsidP="007457EA">
      <w:pPr>
        <w:jc w:val="center"/>
        <w:rPr>
          <w:b/>
          <w:bCs/>
          <w:sz w:val="28"/>
          <w:szCs w:val="28"/>
          <w:lang w:val="sr-Latn-ME"/>
        </w:rPr>
      </w:pPr>
    </w:p>
    <w:p w14:paraId="3BD49031" w14:textId="77777777" w:rsidR="007457EA" w:rsidRDefault="007457EA" w:rsidP="007457EA">
      <w:pPr>
        <w:jc w:val="center"/>
        <w:rPr>
          <w:b/>
          <w:bCs/>
          <w:sz w:val="28"/>
          <w:szCs w:val="28"/>
          <w:lang w:val="sr-Latn-ME"/>
        </w:rPr>
      </w:pPr>
    </w:p>
    <w:p w14:paraId="6F995B8B" w14:textId="6B00CBC2" w:rsidR="007457EA" w:rsidRDefault="007457EA" w:rsidP="007457EA">
      <w:pPr>
        <w:jc w:val="center"/>
        <w:rPr>
          <w:b/>
          <w:bCs/>
          <w:sz w:val="28"/>
          <w:szCs w:val="28"/>
          <w:lang w:val="sr-Latn-ME"/>
        </w:rPr>
      </w:pPr>
      <w:r w:rsidRPr="007457EA">
        <w:rPr>
          <w:b/>
          <w:bCs/>
          <w:sz w:val="28"/>
          <w:szCs w:val="28"/>
          <w:lang w:val="sr-Latn-ME"/>
        </w:rPr>
        <w:t>EMISIJA ALTERNATIVA</w:t>
      </w:r>
      <w:r>
        <w:rPr>
          <w:b/>
          <w:bCs/>
          <w:sz w:val="28"/>
          <w:szCs w:val="28"/>
          <w:lang w:val="sr-Latn-ME"/>
        </w:rPr>
        <w:t xml:space="preserve"> </w:t>
      </w:r>
      <w:r w:rsidR="006E5C61">
        <w:rPr>
          <w:b/>
          <w:bCs/>
          <w:sz w:val="28"/>
          <w:szCs w:val="28"/>
          <w:lang w:val="sr-Latn-ME"/>
        </w:rPr>
        <w:t>11. JANUAR</w:t>
      </w:r>
    </w:p>
    <w:p w14:paraId="34CECC76" w14:textId="77777777" w:rsidR="007457EA" w:rsidRDefault="007457EA" w:rsidP="007457EA">
      <w:pPr>
        <w:rPr>
          <w:b/>
          <w:bCs/>
          <w:sz w:val="28"/>
          <w:szCs w:val="28"/>
          <w:lang w:val="sr-Latn-ME"/>
        </w:rPr>
      </w:pPr>
    </w:p>
    <w:p w14:paraId="3707519B" w14:textId="78BBB349" w:rsidR="007457EA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Ničim izazvan – Mesto za prve poljupce</w:t>
      </w:r>
    </w:p>
    <w:p w14:paraId="423304A7" w14:textId="248ADC32" w:rsidR="006E5C61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Mile Kekin – Zubić vila</w:t>
      </w:r>
    </w:p>
    <w:p w14:paraId="4B19E3E7" w14:textId="25C99C7A" w:rsidR="006E5C61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Ljubičice – Jedva čekam rat ljudi protiv mašina</w:t>
      </w:r>
    </w:p>
    <w:p w14:paraId="78B5714B" w14:textId="65A6669D" w:rsidR="006E5C61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Ida Prester – 70</w:t>
      </w:r>
    </w:p>
    <w:p w14:paraId="79709C1D" w14:textId="656EC8B0" w:rsidR="006E5C61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Kukavice – Ja nosim vatru</w:t>
      </w:r>
    </w:p>
    <w:p w14:paraId="714C97E9" w14:textId="77777777" w:rsidR="006E5C61" w:rsidRDefault="006E5C61" w:rsidP="007457EA">
      <w:pPr>
        <w:rPr>
          <w:sz w:val="28"/>
          <w:szCs w:val="28"/>
          <w:lang w:val="sr-Latn-ME"/>
        </w:rPr>
      </w:pPr>
    </w:p>
    <w:p w14:paraId="2149C369" w14:textId="78C1E5FE" w:rsidR="006E5C61" w:rsidRDefault="006E5C61" w:rsidP="00714809">
      <w:pPr>
        <w:jc w:val="center"/>
        <w:rPr>
          <w:b/>
          <w:bCs/>
          <w:sz w:val="28"/>
          <w:szCs w:val="28"/>
          <w:lang w:val="sr-Latn-ME"/>
        </w:rPr>
      </w:pPr>
      <w:r w:rsidRPr="007457EA">
        <w:rPr>
          <w:b/>
          <w:bCs/>
          <w:sz w:val="28"/>
          <w:szCs w:val="28"/>
          <w:lang w:val="sr-Latn-ME"/>
        </w:rPr>
        <w:t>EMISIJA ALTERNATIVA</w:t>
      </w:r>
      <w:r>
        <w:rPr>
          <w:b/>
          <w:bCs/>
          <w:sz w:val="28"/>
          <w:szCs w:val="28"/>
          <w:lang w:val="sr-Latn-ME"/>
        </w:rPr>
        <w:t xml:space="preserve"> </w:t>
      </w:r>
      <w:r w:rsidR="00714809">
        <w:rPr>
          <w:b/>
          <w:bCs/>
          <w:sz w:val="28"/>
          <w:szCs w:val="28"/>
          <w:lang w:val="sr-Latn-ME"/>
        </w:rPr>
        <w:t>25</w:t>
      </w:r>
      <w:r>
        <w:rPr>
          <w:b/>
          <w:bCs/>
          <w:sz w:val="28"/>
          <w:szCs w:val="28"/>
          <w:lang w:val="sr-Latn-ME"/>
        </w:rPr>
        <w:t>. JANUAR</w:t>
      </w:r>
    </w:p>
    <w:p w14:paraId="49D23BB7" w14:textId="7077EC89" w:rsidR="006E5C61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AMV – Led</w:t>
      </w:r>
    </w:p>
    <w:p w14:paraId="6027C991" w14:textId="16F5F8B8" w:rsidR="006E5C61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Radio Kašmir – Tren</w:t>
      </w:r>
    </w:p>
    <w:p w14:paraId="297D006B" w14:textId="46868317" w:rsidR="006E5C61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OXAJO – Sijam</w:t>
      </w:r>
    </w:p>
    <w:p w14:paraId="10F4ACE6" w14:textId="557A8D40" w:rsidR="006E5C61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DJECA! – Dižeš me</w:t>
      </w:r>
    </w:p>
    <w:p w14:paraId="10D36B97" w14:textId="5D290768" w:rsidR="006E5C61" w:rsidRDefault="006E5C61" w:rsidP="007457EA">
      <w:pPr>
        <w:rPr>
          <w:sz w:val="28"/>
          <w:szCs w:val="28"/>
          <w:lang w:val="sr-Latn-ME"/>
        </w:rPr>
      </w:pPr>
      <w:r>
        <w:rPr>
          <w:sz w:val="28"/>
          <w:szCs w:val="28"/>
          <w:lang w:val="sr-Latn-ME"/>
        </w:rPr>
        <w:t>The Grupa – Balkan je bure baruta</w:t>
      </w:r>
      <w:r w:rsidR="001410B0">
        <w:rPr>
          <w:sz w:val="28"/>
          <w:szCs w:val="28"/>
          <w:lang w:val="sr-Latn-ME"/>
        </w:rPr>
        <w:t>ž</w:t>
      </w:r>
    </w:p>
    <w:p w14:paraId="3EE10AC1" w14:textId="77777777" w:rsidR="006E5C61" w:rsidRPr="007457EA" w:rsidRDefault="006E5C61" w:rsidP="007457EA">
      <w:pPr>
        <w:rPr>
          <w:sz w:val="28"/>
          <w:szCs w:val="28"/>
          <w:lang w:val="sr-Latn-ME"/>
        </w:rPr>
      </w:pPr>
    </w:p>
    <w:sectPr w:rsidR="006E5C61" w:rsidRPr="00745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999452901">
    <w:abstractNumId w:val="19"/>
  </w:num>
  <w:num w:numId="2" w16cid:durableId="1786729718">
    <w:abstractNumId w:val="12"/>
  </w:num>
  <w:num w:numId="3" w16cid:durableId="2076972711">
    <w:abstractNumId w:val="10"/>
  </w:num>
  <w:num w:numId="4" w16cid:durableId="2009938468">
    <w:abstractNumId w:val="21"/>
  </w:num>
  <w:num w:numId="5" w16cid:durableId="603657487">
    <w:abstractNumId w:val="13"/>
  </w:num>
  <w:num w:numId="6" w16cid:durableId="825895189">
    <w:abstractNumId w:val="16"/>
  </w:num>
  <w:num w:numId="7" w16cid:durableId="1246455087">
    <w:abstractNumId w:val="18"/>
  </w:num>
  <w:num w:numId="8" w16cid:durableId="1328434150">
    <w:abstractNumId w:val="9"/>
  </w:num>
  <w:num w:numId="9" w16cid:durableId="811601202">
    <w:abstractNumId w:val="7"/>
  </w:num>
  <w:num w:numId="10" w16cid:durableId="99498354">
    <w:abstractNumId w:val="6"/>
  </w:num>
  <w:num w:numId="11" w16cid:durableId="455174599">
    <w:abstractNumId w:val="5"/>
  </w:num>
  <w:num w:numId="12" w16cid:durableId="255095364">
    <w:abstractNumId w:val="4"/>
  </w:num>
  <w:num w:numId="13" w16cid:durableId="345258044">
    <w:abstractNumId w:val="8"/>
  </w:num>
  <w:num w:numId="14" w16cid:durableId="1985313196">
    <w:abstractNumId w:val="3"/>
  </w:num>
  <w:num w:numId="15" w16cid:durableId="1160268693">
    <w:abstractNumId w:val="2"/>
  </w:num>
  <w:num w:numId="16" w16cid:durableId="678040713">
    <w:abstractNumId w:val="1"/>
  </w:num>
  <w:num w:numId="17" w16cid:durableId="511604657">
    <w:abstractNumId w:val="0"/>
  </w:num>
  <w:num w:numId="18" w16cid:durableId="264507447">
    <w:abstractNumId w:val="14"/>
  </w:num>
  <w:num w:numId="19" w16cid:durableId="293486848">
    <w:abstractNumId w:val="15"/>
  </w:num>
  <w:num w:numId="20" w16cid:durableId="584656153">
    <w:abstractNumId w:val="20"/>
  </w:num>
  <w:num w:numId="21" w16cid:durableId="1120342147">
    <w:abstractNumId w:val="17"/>
  </w:num>
  <w:num w:numId="22" w16cid:durableId="919675929">
    <w:abstractNumId w:val="11"/>
  </w:num>
  <w:num w:numId="23" w16cid:durableId="13513733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7EA"/>
    <w:rsid w:val="001410B0"/>
    <w:rsid w:val="00645252"/>
    <w:rsid w:val="006D3D74"/>
    <w:rsid w:val="006E5C61"/>
    <w:rsid w:val="00714809"/>
    <w:rsid w:val="007457EA"/>
    <w:rsid w:val="0083569A"/>
    <w:rsid w:val="009F05E4"/>
    <w:rsid w:val="00A9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C262F"/>
  <w15:chartTrackingRefBased/>
  <w15:docId w15:val="{F671135C-CC8E-4FF8-8360-9665255A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Microsoft\Office\16.0\DTS\en-US%7b2068CFA3-F3A5-4319-9C14-14C3832EFB1D%7d\%7bFDED5180-6B14-44BB-B9ED-3D81BAA38886%7dtf02786999_win3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{FDED5180-6B14-44BB-B9ED-3D81BAA38886}tf02786999_win32</Template>
  <TotalTime>1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Vladimir Utjesinovic</cp:lastModifiedBy>
  <cp:revision>4</cp:revision>
  <dcterms:created xsi:type="dcterms:W3CDTF">2024-02-06T07:10:00Z</dcterms:created>
  <dcterms:modified xsi:type="dcterms:W3CDTF">2024-02-06T08:53:00Z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